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927B6" w14:textId="438D3630"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294826">
        <w:t xml:space="preserve">ZAŁĄCZNIK NR </w:t>
      </w:r>
      <w:r w:rsidR="00495697">
        <w:t>1</w:t>
      </w:r>
      <w:r w:rsidR="00417462">
        <w:t>0</w:t>
      </w:r>
      <w:r w:rsidRPr="00294826">
        <w:t xml:space="preserve"> DO SWZ</w:t>
      </w:r>
      <w:r w:rsidRPr="00294826">
        <w:tab/>
      </w:r>
      <w:r w:rsidR="00BE0E76" w:rsidRPr="00BE0E76">
        <w:rPr>
          <w:rFonts w:ascii="Calibri" w:eastAsia="Times New Roman" w:hAnsi="Calibri" w:cs="Calibri"/>
          <w:bCs w:val="0"/>
          <w:color w:val="auto"/>
          <w:szCs w:val="20"/>
        </w:rPr>
        <w:t>POST/DYS/OR/GZ/00060/2026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683E7EA0" w14:textId="77777777" w:rsidTr="00C7687F">
        <w:trPr>
          <w:trHeight w:val="1820"/>
        </w:trPr>
        <w:tc>
          <w:tcPr>
            <w:tcW w:w="3656" w:type="dxa"/>
            <w:tcBorders>
              <w:top w:val="thinThickSmallGap" w:sz="12" w:space="0" w:color="0070C0"/>
              <w:bottom w:val="thinThickSmallGap" w:sz="12" w:space="0" w:color="0070C0"/>
            </w:tcBorders>
          </w:tcPr>
          <w:p w14:paraId="74652424"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7286DAA"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1504106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57F67D6F"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2636FDBE"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26B12383"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74AC28FC"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BAD47EE"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11AD3D05"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E0AAE33"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AC9BC02"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08CC187"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72E9261E" w14:textId="69393C55" w:rsidR="00F73875" w:rsidRDefault="00F73875" w:rsidP="00982D59">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982D59" w:rsidRPr="00982D59">
        <w:rPr>
          <w:rFonts w:asciiTheme="minorHAnsi" w:eastAsia="Calibri" w:hAnsiTheme="minorHAnsi" w:cstheme="minorHAnsi"/>
          <w:b/>
          <w:bCs/>
          <w:i/>
          <w:szCs w:val="22"/>
          <w:lang w:eastAsia="pl-PL"/>
        </w:rPr>
        <w:t>Budowa przyłączy kablowych nN na obszarze działania Rejonu Energetycznego Sanok - 5 części</w:t>
      </w:r>
      <w:r w:rsidR="00982D59">
        <w:rPr>
          <w:rFonts w:asciiTheme="minorHAnsi" w:eastAsia="Calibri" w:hAnsiTheme="minorHAnsi" w:cstheme="minorHAnsi"/>
          <w:b/>
          <w:bCs/>
          <w:i/>
          <w:szCs w:val="22"/>
          <w:lang w:eastAsia="pl-PL"/>
        </w:rPr>
        <w:t xml:space="preserve"> </w:t>
      </w:r>
      <w:r w:rsidR="00982D59" w:rsidRPr="00982D59">
        <w:rPr>
          <w:rFonts w:asciiTheme="minorHAnsi" w:eastAsia="Calibri" w:hAnsiTheme="minorHAnsi" w:cstheme="minorHAnsi"/>
          <w:b/>
          <w:bCs/>
          <w:i/>
          <w:szCs w:val="22"/>
          <w:lang w:eastAsia="pl-PL"/>
        </w:rPr>
        <w:t>(5</w:t>
      </w:r>
      <w:r w:rsidR="002C62A1">
        <w:rPr>
          <w:rFonts w:asciiTheme="minorHAnsi" w:eastAsia="Calibri" w:hAnsiTheme="minorHAnsi" w:cstheme="minorHAnsi"/>
          <w:b/>
          <w:bCs/>
          <w:i/>
          <w:szCs w:val="22"/>
          <w:lang w:eastAsia="pl-PL"/>
        </w:rPr>
        <w:t>1</w:t>
      </w:r>
      <w:r w:rsidR="00982D59" w:rsidRPr="00982D59">
        <w:rPr>
          <w:rFonts w:asciiTheme="minorHAnsi" w:eastAsia="Calibri" w:hAnsiTheme="minorHAnsi" w:cstheme="minorHAnsi"/>
          <w:b/>
          <w:bCs/>
          <w:i/>
          <w:szCs w:val="22"/>
          <w:lang w:eastAsia="pl-PL"/>
        </w:rPr>
        <w:t xml:space="preserve"> pozycji) "Pakiet nr XCVIII</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732F751F"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5683113"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92FA090"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26E2F02A"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EAD2B0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5458CD03"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6DBDD6B6"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2943E59B"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B24526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6B79F66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40EEEE97"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0E6EB67"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CCC417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32F8BAD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0B23A11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7954E13"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5E1D3A3"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238112E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29BFA12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5FFD37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5E0F5A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523C33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A97360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7E1A18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260C69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55B03FF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6592B2C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A41A3AB"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FDE5E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686A659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54C7A63F"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04FA86D"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330965D"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4A052CF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439A44D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DCDCFE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AFD198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3AC9A8F6"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6563B96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F62C54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BACF4E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553C400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0370F48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C44A91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36F88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9299" w:type="dxa"/>
            <w:tcBorders>
              <w:top w:val="single" w:sz="4" w:space="0" w:color="auto"/>
              <w:left w:val="single" w:sz="4" w:space="0" w:color="auto"/>
              <w:bottom w:val="single" w:sz="4" w:space="0" w:color="auto"/>
              <w:right w:val="single" w:sz="4" w:space="0" w:color="auto"/>
            </w:tcBorders>
            <w:vAlign w:val="center"/>
          </w:tcPr>
          <w:p w14:paraId="76E934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B969E5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776195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11800EB"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50E8133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7236B2CB"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4B6DAB1"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B63721"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116DCCC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C549A7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8A2FF2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5F07DC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361563E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6DA75CE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91D8B46"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2345B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43699C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4DB663C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2D74E40F"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785DCEF0"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41D8D5EF"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3693F855"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3"/>
      <w:headerReference w:type="first" r:id="rId14"/>
      <w:footerReference w:type="first" r:id="rId15"/>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5AA12" w14:textId="77777777" w:rsidR="00C55D80" w:rsidRDefault="00C55D80" w:rsidP="004A302B">
      <w:pPr>
        <w:spacing w:line="240" w:lineRule="auto"/>
      </w:pPr>
      <w:r>
        <w:separator/>
      </w:r>
    </w:p>
  </w:endnote>
  <w:endnote w:type="continuationSeparator" w:id="0">
    <w:p w14:paraId="59456C91" w14:textId="77777777" w:rsidR="00C55D80" w:rsidRDefault="00C55D8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19DDA" w14:textId="18085411"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13DF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13DFE">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68B54" w14:textId="1D37AF0F"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13DFE">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13DFE">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49115" w14:textId="77777777" w:rsidR="00C55D80" w:rsidRDefault="00C55D80" w:rsidP="004A302B">
      <w:pPr>
        <w:spacing w:line="240" w:lineRule="auto"/>
      </w:pPr>
      <w:r>
        <w:separator/>
      </w:r>
    </w:p>
  </w:footnote>
  <w:footnote w:type="continuationSeparator" w:id="0">
    <w:p w14:paraId="0361D202" w14:textId="77777777" w:rsidR="00C55D80" w:rsidRDefault="00C55D8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D68C6" w14:textId="77777777" w:rsidR="00D23A7E" w:rsidRPr="00706793" w:rsidRDefault="00BE0E76"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73C707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58209628">
    <w:abstractNumId w:val="13"/>
  </w:num>
  <w:num w:numId="2" w16cid:durableId="1060403511">
    <w:abstractNumId w:val="8"/>
  </w:num>
  <w:num w:numId="3" w16cid:durableId="1571185230">
    <w:abstractNumId w:val="22"/>
  </w:num>
  <w:num w:numId="4" w16cid:durableId="1713653590">
    <w:abstractNumId w:val="6"/>
  </w:num>
  <w:num w:numId="5" w16cid:durableId="1184057164">
    <w:abstractNumId w:val="10"/>
  </w:num>
  <w:num w:numId="6" w16cid:durableId="594478868">
    <w:abstractNumId w:val="15"/>
  </w:num>
  <w:num w:numId="7" w16cid:durableId="1617911804">
    <w:abstractNumId w:val="16"/>
  </w:num>
  <w:num w:numId="8" w16cid:durableId="129790632">
    <w:abstractNumId w:val="17"/>
  </w:num>
  <w:num w:numId="9" w16cid:durableId="216818358">
    <w:abstractNumId w:val="7"/>
  </w:num>
  <w:num w:numId="10" w16cid:durableId="857045673">
    <w:abstractNumId w:val="18"/>
  </w:num>
  <w:num w:numId="11" w16cid:durableId="1851674043">
    <w:abstractNumId w:val="4"/>
  </w:num>
  <w:num w:numId="12" w16cid:durableId="1769349801">
    <w:abstractNumId w:val="19"/>
  </w:num>
  <w:num w:numId="13" w16cid:durableId="669724256">
    <w:abstractNumId w:val="12"/>
  </w:num>
  <w:num w:numId="14" w16cid:durableId="641887883">
    <w:abstractNumId w:val="3"/>
  </w:num>
  <w:num w:numId="15" w16cid:durableId="1614441799">
    <w:abstractNumId w:val="11"/>
  </w:num>
  <w:num w:numId="16" w16cid:durableId="932895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04186591">
    <w:abstractNumId w:val="10"/>
  </w:num>
  <w:num w:numId="18" w16cid:durableId="1527674159">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702901879">
    <w:abstractNumId w:val="5"/>
  </w:num>
  <w:num w:numId="20" w16cid:durableId="2117167525">
    <w:abstractNumId w:val="21"/>
  </w:num>
  <w:num w:numId="21" w16cid:durableId="2037123411">
    <w:abstractNumId w:val="9"/>
  </w:num>
  <w:num w:numId="22" w16cid:durableId="1697151117">
    <w:abstractNumId w:val="14"/>
  </w:num>
  <w:num w:numId="23" w16cid:durableId="1210455724">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5"/>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8C4"/>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561A"/>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01EE"/>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6FA8"/>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2A1"/>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27E7"/>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1501"/>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4EC2"/>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B9B"/>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A7D78"/>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5093"/>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2D59"/>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2C8"/>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42AD"/>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0582"/>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2F4D"/>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E76"/>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D80"/>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3DFE"/>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0955"/>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9365B"/>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POST/DYS/OR/GZ/00060/2026                         </dmsv2SWPP2ObjectNumber>
    <dmsv2SWPP2SumMD5 xmlns="http://schemas.microsoft.com/sharepoint/v3">ba2317e3b4cf30d26805a44d3ca9c160</dmsv2SWPP2SumMD5>
    <dmsv2BaseMoved xmlns="http://schemas.microsoft.com/sharepoint/v3">false</dmsv2BaseMoved>
    <dmsv2BaseIsSensitive xmlns="http://schemas.microsoft.com/sharepoint/v3">true</dmsv2BaseIsSensitive>
    <dmsv2SWPP2IDSWPP2 xmlns="http://schemas.microsoft.com/sharepoint/v3">703269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24141696</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00000001000700030000000f000000000001</dmsv2SWPP2ObjectDepartment>
    <dmsv2SWPP2ObjectName xmlns="http://schemas.microsoft.com/sharepoint/v3">Postępowanie</dmsv2SWPP2ObjectName>
    <_dlc_DocId xmlns="a19cb1c7-c5c7-46d4-85ae-d83685407bba">JEUP5JKVCYQC-1092029480-12743</_dlc_DocId>
    <_dlc_DocIdUrl xmlns="a19cb1c7-c5c7-46d4-85ae-d83685407bba">
      <Url>https://swpp2.dms.gkpge.pl/sites/41/_layouts/15/DocIdRedir.aspx?ID=JEUP5JKVCYQC-1092029480-12743</Url>
      <Description>JEUP5JKVCYQC-1092029480-12743</Description>
    </_dlc_DocIdUrl>
  </documentManagement>
</p:properties>
</file>

<file path=customXml/itemProps1.xml><?xml version="1.0" encoding="utf-8"?>
<ds:datastoreItem xmlns:ds="http://schemas.openxmlformats.org/officeDocument/2006/customXml" ds:itemID="{7746E89C-3664-4F95-B2B8-20DE334897E1}">
  <ds:schemaRefs>
    <ds:schemaRef ds:uri="http://schemas.openxmlformats.org/officeDocument/2006/bibliography"/>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AE119A6F-9710-4AA7-8AB0-FF57470FE856}"/>
</file>

<file path=customXml/itemProps4.xml><?xml version="1.0" encoding="utf-8"?>
<ds:datastoreItem xmlns:ds="http://schemas.openxmlformats.org/officeDocument/2006/customXml" ds:itemID="{D83D4298-AB77-47FA-97A2-EC72336ECAEA}">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461</Words>
  <Characters>2766</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Ruszel Wiesław [PGE Dystr. O.Rzeszów]</cp:lastModifiedBy>
  <cp:revision>21</cp:revision>
  <cp:lastPrinted>2020-02-27T07:25:00Z</cp:lastPrinted>
  <dcterms:created xsi:type="dcterms:W3CDTF">2022-12-15T06:17:00Z</dcterms:created>
  <dcterms:modified xsi:type="dcterms:W3CDTF">2026-01-16T13:37:00Z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f9fcbd89-5ec7-40eb-8c24-e64c48fd4dba</vt:lpwstr>
  </property>
</Properties>
</file>